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789E" w:rsidRDefault="003C43AE">
      <w:pPr>
        <w:autoSpaceDE w:val="0"/>
        <w:jc w:val="center"/>
      </w:pPr>
      <w:bookmarkStart w:id="0" w:name="_GoBack"/>
      <w:bookmarkEnd w:id="0"/>
      <w:r>
        <w:rPr>
          <w:b/>
          <w:bCs/>
          <w:sz w:val="22"/>
        </w:rPr>
        <w:t>Технические характеристики</w:t>
      </w:r>
    </w:p>
    <w:p w:rsidR="002D789E" w:rsidRDefault="002D789E">
      <w:pPr>
        <w:autoSpaceDE w:val="0"/>
        <w:jc w:val="right"/>
      </w:pP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582"/>
        <w:gridCol w:w="3119"/>
      </w:tblGrid>
      <w:tr w:rsidR="003C43AE" w:rsidTr="00D507FA">
        <w:trPr>
          <w:trHeight w:val="1979"/>
          <w:tblHeader/>
        </w:trPr>
        <w:tc>
          <w:tcPr>
            <w:tcW w:w="570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bookmarkStart w:id="1" w:name="_Hlk506209319"/>
            <w:r>
              <w:rPr>
                <w:sz w:val="18"/>
                <w:szCs w:val="18"/>
              </w:rPr>
              <w:t>№</w:t>
            </w:r>
          </w:p>
          <w:p w:rsidR="003C43AE" w:rsidRDefault="003C43AE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C43AE" w:rsidRPr="00A72FDE" w:rsidRDefault="003C43AE" w:rsidP="00A72FD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3C43AE" w:rsidRDefault="003C43AE" w:rsidP="00A72FDE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товарный знак                          (его словесное обозначение)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3C43AE" w:rsidRDefault="003C43AE">
            <w:pPr>
              <w:autoSpaceDE w:val="0"/>
              <w:jc w:val="center"/>
            </w:pPr>
            <w:r>
              <w:rPr>
                <w:sz w:val="18"/>
                <w:szCs w:val="18"/>
              </w:rPr>
              <w:t>-----</w:t>
            </w:r>
          </w:p>
        </w:tc>
        <w:tc>
          <w:tcPr>
            <w:tcW w:w="3582" w:type="dxa"/>
            <w:shd w:val="clear" w:color="auto" w:fill="auto"/>
            <w:vAlign w:val="center"/>
          </w:tcPr>
          <w:p w:rsidR="003C43AE" w:rsidRDefault="003C43AE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3C43AE" w:rsidRDefault="003C43AE">
            <w:pPr>
              <w:autoSpaceDE w:val="0"/>
              <w:jc w:val="center"/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3C43AE" w:rsidTr="00D507FA">
        <w:trPr>
          <w:trHeight w:val="275"/>
          <w:tblHeader/>
        </w:trPr>
        <w:tc>
          <w:tcPr>
            <w:tcW w:w="570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82" w:type="dxa"/>
            <w:shd w:val="clear" w:color="auto" w:fill="auto"/>
            <w:vAlign w:val="center"/>
          </w:tcPr>
          <w:p w:rsidR="003C43AE" w:rsidRDefault="003C43AE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3AE" w:rsidRDefault="003C43A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3C43AE" w:rsidTr="00D507FA">
        <w:trPr>
          <w:trHeight w:val="325"/>
        </w:trPr>
        <w:tc>
          <w:tcPr>
            <w:tcW w:w="570" w:type="dxa"/>
            <w:vMerge w:val="restart"/>
            <w:shd w:val="clear" w:color="auto" w:fill="auto"/>
            <w:vAlign w:val="center"/>
          </w:tcPr>
          <w:p w:rsidR="003C43AE" w:rsidRDefault="003C43AE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3C43AE" w:rsidRDefault="003C43AE" w:rsidP="00A365FE">
            <w:pPr>
              <w:ind w:left="-3" w:right="-69"/>
              <w:jc w:val="center"/>
            </w:pPr>
            <w:r>
              <w:rPr>
                <w:bCs/>
                <w:sz w:val="22"/>
                <w:szCs w:val="22"/>
              </w:rPr>
              <w:t xml:space="preserve">Автогидроподъемник           </w:t>
            </w:r>
          </w:p>
        </w:tc>
        <w:tc>
          <w:tcPr>
            <w:tcW w:w="387" w:type="dxa"/>
            <w:vMerge w:val="restart"/>
            <w:shd w:val="clear" w:color="auto" w:fill="auto"/>
            <w:vAlign w:val="center"/>
          </w:tcPr>
          <w:p w:rsidR="003C43AE" w:rsidRDefault="003C43AE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01" w:type="dxa"/>
            <w:gridSpan w:val="2"/>
            <w:shd w:val="clear" w:color="auto" w:fill="auto"/>
            <w:vAlign w:val="center"/>
          </w:tcPr>
          <w:p w:rsidR="003C43AE" w:rsidRPr="00CA2C77" w:rsidRDefault="003C43AE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4FF" w:rsidRDefault="007724FF" w:rsidP="007724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jc w:val="both"/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мощность, кВт (л.с.) при об/мин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Pr="00D507FA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Pr="000C10BB" w:rsidRDefault="007724FF" w:rsidP="007724FF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Колея колес:</w:t>
            </w:r>
            <w:r>
              <w:rPr>
                <w:color w:val="1A212D"/>
                <w:sz w:val="20"/>
                <w:szCs w:val="20"/>
              </w:rPr>
              <w:br/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передних, мм</w:t>
            </w:r>
            <w:r>
              <w:rPr>
                <w:color w:val="1A212D"/>
                <w:sz w:val="20"/>
                <w:szCs w:val="20"/>
              </w:rPr>
              <w:br/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Pr="00D507FA" w:rsidRDefault="007724FF" w:rsidP="007724FF">
            <w:pPr>
              <w:rPr>
                <w:sz w:val="18"/>
                <w:szCs w:val="18"/>
              </w:rPr>
            </w:pPr>
          </w:p>
        </w:tc>
      </w:tr>
      <w:tr w:rsidR="003C43AE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3C43AE" w:rsidRDefault="003C43A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3C43AE" w:rsidRDefault="003C43AE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3C43AE" w:rsidRDefault="003C43AE">
            <w:pPr>
              <w:autoSpaceDE w:val="0"/>
              <w:snapToGrid w:val="0"/>
              <w:jc w:val="center"/>
            </w:pPr>
          </w:p>
        </w:tc>
        <w:tc>
          <w:tcPr>
            <w:tcW w:w="6701" w:type="dxa"/>
            <w:gridSpan w:val="2"/>
            <w:shd w:val="clear" w:color="auto" w:fill="auto"/>
            <w:vAlign w:val="center"/>
          </w:tcPr>
          <w:p w:rsidR="003C43AE" w:rsidRDefault="003C43AE">
            <w:pPr>
              <w:contextualSpacing/>
              <w:jc w:val="both"/>
            </w:pPr>
            <w:r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</w:rPr>
            </w:pPr>
          </w:p>
        </w:tc>
      </w:tr>
      <w:tr w:rsidR="003C43AE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autoSpaceDE w:val="0"/>
              <w:snapToGrid w:val="0"/>
              <w:jc w:val="center"/>
            </w:pPr>
          </w:p>
        </w:tc>
        <w:tc>
          <w:tcPr>
            <w:tcW w:w="6701" w:type="dxa"/>
            <w:gridSpan w:val="2"/>
            <w:shd w:val="clear" w:color="auto" w:fill="auto"/>
            <w:vAlign w:val="center"/>
          </w:tcPr>
          <w:p w:rsidR="003C43AE" w:rsidRPr="00312E53" w:rsidRDefault="003C43AE" w:rsidP="00F47AA7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телескопических</w:t>
            </w:r>
            <w:r>
              <w:rPr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Телескопическая стрела с люлькой                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  <w:lang w:val="en-US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длина</w:t>
            </w:r>
          </w:p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ширина</w:t>
            </w:r>
          </w:p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jc w:val="center"/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-на колонне АГП</w:t>
            </w:r>
          </w:p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pacing w:val="-3"/>
                <w:sz w:val="18"/>
                <w:szCs w:val="18"/>
              </w:rPr>
            </w:pPr>
          </w:p>
        </w:tc>
      </w:tr>
      <w:tr w:rsidR="003C43AE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autoSpaceDE w:val="0"/>
              <w:snapToGrid w:val="0"/>
              <w:jc w:val="center"/>
            </w:pPr>
          </w:p>
        </w:tc>
        <w:tc>
          <w:tcPr>
            <w:tcW w:w="6701" w:type="dxa"/>
            <w:gridSpan w:val="2"/>
            <w:shd w:val="clear" w:color="auto" w:fill="auto"/>
            <w:vAlign w:val="center"/>
          </w:tcPr>
          <w:p w:rsidR="003C43AE" w:rsidRPr="00E849A9" w:rsidRDefault="003C43AE" w:rsidP="00E849A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гидрокомпонентов и металлоконструкции в критических ситуациях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Например: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7724FF" w:rsidRDefault="007724FF" w:rsidP="007724F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гидрораспределителя</w:t>
            </w:r>
          </w:p>
          <w:p w:rsidR="007724FF" w:rsidRDefault="007724FF" w:rsidP="007724F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</w:rPr>
              <w:t>Система отслеживающая скорость ветра. При увеличение скорости ветра больше 10 м/с  система подает звуковой сигнал оператору.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отдельная секция), имеет защитный клапан для контроля максимального давления в гидросистеме.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Leica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3C43AE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3C43AE" w:rsidRDefault="003C43AE" w:rsidP="00F47AA7">
            <w:pPr>
              <w:autoSpaceDE w:val="0"/>
              <w:snapToGrid w:val="0"/>
              <w:jc w:val="center"/>
            </w:pPr>
          </w:p>
        </w:tc>
        <w:tc>
          <w:tcPr>
            <w:tcW w:w="6701" w:type="dxa"/>
            <w:gridSpan w:val="2"/>
            <w:shd w:val="clear" w:color="auto" w:fill="auto"/>
            <w:vAlign w:val="center"/>
          </w:tcPr>
          <w:p w:rsidR="003C43AE" w:rsidRDefault="003C43AE" w:rsidP="00F47AA7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24FF" w:rsidRDefault="007724FF" w:rsidP="007724FF">
            <w:r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24FF" w:rsidRDefault="007724FF" w:rsidP="007724FF">
            <w:r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24FF" w:rsidRDefault="007724FF" w:rsidP="007724FF">
            <w:r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Счетчик моточасов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24FF" w:rsidRDefault="007724FF" w:rsidP="007724FF">
            <w:r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7724FF" w:rsidTr="00D507FA">
        <w:trPr>
          <w:trHeight w:val="325"/>
        </w:trPr>
        <w:tc>
          <w:tcPr>
            <w:tcW w:w="5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7724FF" w:rsidRDefault="007724FF" w:rsidP="007724FF">
            <w:pPr>
              <w:autoSpaceDE w:val="0"/>
              <w:snapToGrid w:val="0"/>
              <w:jc w:val="center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24FF" w:rsidRDefault="007724FF" w:rsidP="007724FF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F" w:rsidRDefault="007724FF" w:rsidP="007724FF">
            <w:r>
              <w:rPr>
                <w:spacing w:val="-3"/>
                <w:sz w:val="18"/>
                <w:szCs w:val="18"/>
              </w:rPr>
              <w:t>Наличие</w:t>
            </w:r>
          </w:p>
        </w:tc>
      </w:tr>
      <w:bookmarkEnd w:id="1"/>
    </w:tbl>
    <w:p w:rsidR="00D507FA" w:rsidRDefault="00D507FA" w:rsidP="00D65590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D507FA" w:rsidRDefault="00D507FA" w:rsidP="00D507FA">
      <w:pPr>
        <w:rPr>
          <w:sz w:val="22"/>
          <w:szCs w:val="22"/>
        </w:rPr>
      </w:pPr>
    </w:p>
    <w:p w:rsidR="00D507FA" w:rsidRDefault="00D507FA" w:rsidP="00D507FA">
      <w:pPr>
        <w:suppressAutoHyphens w:val="0"/>
        <w:rPr>
          <w:lang w:eastAsia="ru-RU"/>
        </w:rPr>
      </w:pPr>
    </w:p>
    <w:p w:rsidR="00D507FA" w:rsidRPr="005A41DE" w:rsidRDefault="00D507FA" w:rsidP="00D507FA">
      <w:pPr>
        <w:suppressAutoHyphens w:val="0"/>
        <w:rPr>
          <w:lang w:eastAsia="ru-RU"/>
        </w:rPr>
      </w:pPr>
    </w:p>
    <w:p w:rsidR="00D507FA" w:rsidRPr="005A41DE" w:rsidRDefault="00D507FA" w:rsidP="00D507FA">
      <w:pPr>
        <w:jc w:val="both"/>
        <w:rPr>
          <w:rFonts w:eastAsia="Calibri"/>
          <w:b/>
          <w:lang w:eastAsia="ar-SA"/>
        </w:rPr>
      </w:pPr>
      <w:r w:rsidRPr="005A41DE">
        <w:rPr>
          <w:rFonts w:eastAsia="Calibri"/>
          <w:b/>
          <w:lang w:eastAsia="ar-SA"/>
        </w:rPr>
        <w:t xml:space="preserve">     ПОСТАВЩИК</w:t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  <w:t xml:space="preserve">                   ПОКУПАТЕЛЬ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8"/>
        <w:gridCol w:w="5038"/>
      </w:tblGrid>
      <w:tr w:rsidR="00D507FA" w:rsidRPr="005A41DE" w:rsidTr="008215EC">
        <w:trPr>
          <w:trHeight w:val="1632"/>
        </w:trPr>
        <w:tc>
          <w:tcPr>
            <w:tcW w:w="4398" w:type="dxa"/>
            <w:shd w:val="clear" w:color="auto" w:fill="auto"/>
          </w:tcPr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 </w:t>
            </w: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</w:t>
            </w: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</w:t>
            </w: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________________/_________________./ </w:t>
            </w: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М.П.</w:t>
            </w:r>
          </w:p>
          <w:p w:rsidR="00D507FA" w:rsidRPr="005A41DE" w:rsidRDefault="00D507FA" w:rsidP="008215EC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5038" w:type="dxa"/>
            <w:shd w:val="clear" w:color="auto" w:fill="auto"/>
          </w:tcPr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ПАО «Башинформсвязь»</w:t>
            </w: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Генеральный директор</w:t>
            </w: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__________________/Алферов С.А./</w:t>
            </w: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М.П.</w:t>
            </w:r>
          </w:p>
          <w:p w:rsidR="00D507FA" w:rsidRPr="005A41DE" w:rsidRDefault="00D507F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</w:tc>
      </w:tr>
    </w:tbl>
    <w:p w:rsidR="00D507FA" w:rsidRDefault="00D507FA" w:rsidP="00D507FA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p w:rsidR="002D789E" w:rsidRPr="00D507FA" w:rsidRDefault="002D789E" w:rsidP="00D507FA">
      <w:pPr>
        <w:rPr>
          <w:sz w:val="22"/>
          <w:szCs w:val="22"/>
        </w:rPr>
      </w:pPr>
    </w:p>
    <w:sectPr w:rsidR="002D789E" w:rsidRPr="00D507FA" w:rsidSect="003C43AE">
      <w:headerReference w:type="default" r:id="rId8"/>
      <w:pgSz w:w="11906" w:h="16838"/>
      <w:pgMar w:top="1134" w:right="765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C1" w:rsidRDefault="00BB1FC1">
      <w:r>
        <w:separator/>
      </w:r>
    </w:p>
  </w:endnote>
  <w:endnote w:type="continuationSeparator" w:id="0">
    <w:p w:rsidR="00BB1FC1" w:rsidRDefault="00B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C1" w:rsidRDefault="00BB1FC1">
      <w:r>
        <w:separator/>
      </w:r>
    </w:p>
  </w:footnote>
  <w:footnote w:type="continuationSeparator" w:id="0">
    <w:p w:rsidR="00BB1FC1" w:rsidRDefault="00BB1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FA" w:rsidRDefault="00D507FA" w:rsidP="00D507FA">
    <w:pPr>
      <w:pStyle w:val="aff1"/>
      <w:jc w:val="right"/>
      <w:rPr>
        <w:sz w:val="20"/>
      </w:rPr>
    </w:pPr>
    <w:r>
      <w:rPr>
        <w:sz w:val="20"/>
      </w:rPr>
      <w:t>Приложение №В</w:t>
    </w:r>
    <w:r>
      <w:rPr>
        <w:sz w:val="20"/>
      </w:rPr>
      <w:t>3</w:t>
    </w:r>
    <w:r>
      <w:rPr>
        <w:sz w:val="20"/>
      </w:rPr>
      <w:t xml:space="preserve"> к договору №__________ от ____________2019 г. </w:t>
    </w:r>
  </w:p>
  <w:p w:rsidR="00E46022" w:rsidRDefault="00E46022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507FA">
      <w:rPr>
        <w:noProof/>
        <w:sz w:val="20"/>
      </w:rPr>
      <w:t>1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40F0B"/>
    <w:rsid w:val="0004768F"/>
    <w:rsid w:val="0005338C"/>
    <w:rsid w:val="00074B41"/>
    <w:rsid w:val="00083461"/>
    <w:rsid w:val="0008659E"/>
    <w:rsid w:val="00086B44"/>
    <w:rsid w:val="00094083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668F9"/>
    <w:rsid w:val="001700B5"/>
    <w:rsid w:val="0017426C"/>
    <w:rsid w:val="00181A3D"/>
    <w:rsid w:val="00193480"/>
    <w:rsid w:val="001943A1"/>
    <w:rsid w:val="001A0B5B"/>
    <w:rsid w:val="001A4492"/>
    <w:rsid w:val="001B754B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51B5F"/>
    <w:rsid w:val="00256566"/>
    <w:rsid w:val="00265E95"/>
    <w:rsid w:val="00266236"/>
    <w:rsid w:val="0028479B"/>
    <w:rsid w:val="00296C49"/>
    <w:rsid w:val="002975F2"/>
    <w:rsid w:val="002976EC"/>
    <w:rsid w:val="002A2912"/>
    <w:rsid w:val="002A4C25"/>
    <w:rsid w:val="002A4DDE"/>
    <w:rsid w:val="002A7ED1"/>
    <w:rsid w:val="002B560B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3AE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6229"/>
    <w:rsid w:val="004C2923"/>
    <w:rsid w:val="004C2D48"/>
    <w:rsid w:val="004C2F45"/>
    <w:rsid w:val="004D1006"/>
    <w:rsid w:val="004D1068"/>
    <w:rsid w:val="004D683D"/>
    <w:rsid w:val="004D6EDA"/>
    <w:rsid w:val="004E6F8F"/>
    <w:rsid w:val="0050006B"/>
    <w:rsid w:val="005059AD"/>
    <w:rsid w:val="005069A3"/>
    <w:rsid w:val="00521F03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26E8D"/>
    <w:rsid w:val="00735F3C"/>
    <w:rsid w:val="007365E1"/>
    <w:rsid w:val="00754A03"/>
    <w:rsid w:val="00766304"/>
    <w:rsid w:val="00767743"/>
    <w:rsid w:val="007701C7"/>
    <w:rsid w:val="007724FF"/>
    <w:rsid w:val="00783A73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97589"/>
    <w:rsid w:val="008B0136"/>
    <w:rsid w:val="008C7AF2"/>
    <w:rsid w:val="008D358A"/>
    <w:rsid w:val="008E4102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308BF"/>
    <w:rsid w:val="009414AA"/>
    <w:rsid w:val="0094560B"/>
    <w:rsid w:val="00952571"/>
    <w:rsid w:val="00955E95"/>
    <w:rsid w:val="00957775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53B8"/>
    <w:rsid w:val="009E298B"/>
    <w:rsid w:val="009E2EFB"/>
    <w:rsid w:val="009E534B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1FC1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B6375"/>
    <w:rsid w:val="00CD3405"/>
    <w:rsid w:val="00CD3795"/>
    <w:rsid w:val="00CD4884"/>
    <w:rsid w:val="00CE005C"/>
    <w:rsid w:val="00D02806"/>
    <w:rsid w:val="00D04D6A"/>
    <w:rsid w:val="00D42AFD"/>
    <w:rsid w:val="00D50289"/>
    <w:rsid w:val="00D507FA"/>
    <w:rsid w:val="00D61439"/>
    <w:rsid w:val="00D63C27"/>
    <w:rsid w:val="00D65590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DDA"/>
    <w:rsid w:val="00E849A9"/>
    <w:rsid w:val="00E9113A"/>
    <w:rsid w:val="00EA5B24"/>
    <w:rsid w:val="00EA7E9F"/>
    <w:rsid w:val="00EB3EDC"/>
    <w:rsid w:val="00EE16DE"/>
    <w:rsid w:val="00EE1711"/>
    <w:rsid w:val="00EE55BD"/>
    <w:rsid w:val="00F04480"/>
    <w:rsid w:val="00F05F33"/>
    <w:rsid w:val="00F0750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D935E-3CDF-4C14-A049-9A8F3212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4199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4926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2</cp:revision>
  <cp:lastPrinted>2018-02-19T05:32:00Z</cp:lastPrinted>
  <dcterms:created xsi:type="dcterms:W3CDTF">2019-12-09T04:31:00Z</dcterms:created>
  <dcterms:modified xsi:type="dcterms:W3CDTF">2019-12-09T04:31:00Z</dcterms:modified>
</cp:coreProperties>
</file>